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Universidad del Valle De Guatemala</w:t>
      </w:r>
    </w:p>
    <w:p w:rsidR="005C3293" w:rsidRDefault="006B1B4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Algoritmos y</w:t>
      </w:r>
      <w:r w:rsidR="00375088">
        <w:rPr>
          <w:sz w:val="24"/>
        </w:rPr>
        <w:t xml:space="preserve"> programación</w:t>
      </w:r>
      <w:r>
        <w:rPr>
          <w:sz w:val="24"/>
        </w:rPr>
        <w:t xml:space="preserve"> básica</w:t>
      </w:r>
      <w:r w:rsidR="00375088">
        <w:rPr>
          <w:sz w:val="24"/>
        </w:rPr>
        <w:t xml:space="preserve"> </w:t>
      </w: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Sección 30</w:t>
      </w: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 xml:space="preserve">Catedrática: </w:t>
      </w:r>
      <w:r w:rsidR="006B1B41">
        <w:rPr>
          <w:sz w:val="24"/>
        </w:rPr>
        <w:t>Douglas B</w:t>
      </w:r>
      <w:r w:rsidR="00375088">
        <w:rPr>
          <w:sz w:val="24"/>
        </w:rPr>
        <w:t>arrios</w:t>
      </w: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r>
        <w:rPr>
          <w:sz w:val="24"/>
        </w:rPr>
        <w:t>Proyecto # 1</w:t>
      </w:r>
    </w:p>
    <w:p w:rsidR="005C3293" w:rsidRDefault="009568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r>
        <w:rPr>
          <w:sz w:val="24"/>
        </w:rPr>
        <w:t>Boliche</w:t>
      </w: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p>
    <w:p w:rsidR="005C3293" w:rsidRDefault="00375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4"/>
        </w:rPr>
      </w:pPr>
      <w:r>
        <w:rPr>
          <w:sz w:val="24"/>
        </w:rPr>
        <w:t>Bryan Mayen</w:t>
      </w:r>
      <w:r w:rsidR="005C3293">
        <w:rPr>
          <w:sz w:val="24"/>
        </w:rPr>
        <w:t xml:space="preserve">/ carné </w:t>
      </w:r>
      <w:r w:rsidR="009568C8">
        <w:rPr>
          <w:sz w:val="24"/>
        </w:rPr>
        <w:t>08874</w:t>
      </w:r>
    </w:p>
    <w:p w:rsidR="005C3293" w:rsidRDefault="0037508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4"/>
        </w:rPr>
      </w:pPr>
      <w:r>
        <w:rPr>
          <w:sz w:val="24"/>
        </w:rPr>
        <w:t xml:space="preserve">Eddy Meléndez </w:t>
      </w:r>
      <w:r w:rsidR="009568C8">
        <w:rPr>
          <w:sz w:val="24"/>
        </w:rPr>
        <w:t>/ carné  09111</w:t>
      </w:r>
    </w:p>
    <w:p w:rsidR="005C3293" w:rsidRDefault="009568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4"/>
        </w:rPr>
      </w:pPr>
      <w:r>
        <w:rPr>
          <w:sz w:val="24"/>
        </w:rPr>
        <w:t>Fecha de entrega: 15/02/011</w:t>
      </w: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sz w:val="24"/>
        </w:rPr>
      </w:pP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p>
    <w:p w:rsidR="000444BA"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u w:val="single"/>
        </w:rPr>
        <w:lastRenderedPageBreak/>
        <w:t>Investigación Corta</w:t>
      </w:r>
      <w:r>
        <w:rPr>
          <w:sz w:val="24"/>
        </w:rPr>
        <w:cr/>
      </w:r>
      <w:r>
        <w:rPr>
          <w:sz w:val="24"/>
        </w:rPr>
        <w:cr/>
        <w:t>Preguntas insustituibles</w:t>
      </w:r>
      <w:r>
        <w:rPr>
          <w:sz w:val="24"/>
        </w:rPr>
        <w:cr/>
      </w:r>
      <w:r>
        <w:rPr>
          <w:sz w:val="24"/>
        </w:rPr>
        <w:cr/>
        <w:t xml:space="preserve">1) </w:t>
      </w:r>
      <w:r w:rsidR="009568C8">
        <w:rPr>
          <w:sz w:val="24"/>
        </w:rPr>
        <w:t>¿Cual</w:t>
      </w:r>
      <w:r>
        <w:rPr>
          <w:sz w:val="24"/>
        </w:rPr>
        <w:t xml:space="preserve"> es la </w:t>
      </w:r>
      <w:r w:rsidR="009568C8">
        <w:rPr>
          <w:sz w:val="24"/>
        </w:rPr>
        <w:t>meta?</w:t>
      </w:r>
      <w:r>
        <w:rPr>
          <w:sz w:val="24"/>
        </w:rPr>
        <w:cr/>
      </w:r>
      <w:r>
        <w:rPr>
          <w:sz w:val="24"/>
        </w:rPr>
        <w:cr/>
        <w:t xml:space="preserve">R- La meta en este proyecto </w:t>
      </w:r>
      <w:r w:rsidR="006B1B41">
        <w:rPr>
          <w:sz w:val="24"/>
        </w:rPr>
        <w:t xml:space="preserve">es que mediante el uso de </w:t>
      </w:r>
      <w:proofErr w:type="spellStart"/>
      <w:r w:rsidR="006B1B41">
        <w:rPr>
          <w:sz w:val="24"/>
        </w:rPr>
        <w:t>Rur</w:t>
      </w:r>
      <w:proofErr w:type="spellEnd"/>
      <w:r w:rsidR="006B1B41">
        <w:rPr>
          <w:sz w:val="24"/>
        </w:rPr>
        <w:t>-</w:t>
      </w:r>
      <w:r w:rsidR="000444BA">
        <w:rPr>
          <w:sz w:val="24"/>
        </w:rPr>
        <w:t>ple</w:t>
      </w:r>
      <w:r w:rsidR="006B1B41">
        <w:rPr>
          <w:sz w:val="24"/>
        </w:rPr>
        <w:t xml:space="preserve">, </w:t>
      </w:r>
      <w:r w:rsidR="000444BA">
        <w:rPr>
          <w:sz w:val="24"/>
        </w:rPr>
        <w:t xml:space="preserve">se pueda jugar boliche y botar la cantidad de pinos que se solicite al robot, utilizando </w:t>
      </w:r>
      <w:r w:rsidR="009568C8">
        <w:rPr>
          <w:sz w:val="24"/>
        </w:rPr>
        <w:t>programación</w:t>
      </w:r>
      <w:r w:rsidR="000444BA">
        <w:rPr>
          <w:sz w:val="24"/>
        </w:rPr>
        <w:t xml:space="preserve"> defensiva no se </w:t>
      </w:r>
      <w:r w:rsidR="009568C8">
        <w:rPr>
          <w:sz w:val="24"/>
        </w:rPr>
        <w:t>podrán botar más</w:t>
      </w:r>
      <w:r w:rsidR="000444BA">
        <w:rPr>
          <w:sz w:val="24"/>
        </w:rPr>
        <w:t xml:space="preserve"> bolos de los que existen.</w:t>
      </w:r>
    </w:p>
    <w:p w:rsidR="009568C8"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cr/>
        <w:t xml:space="preserve">2) </w:t>
      </w:r>
      <w:r w:rsidR="009568C8">
        <w:rPr>
          <w:sz w:val="24"/>
        </w:rPr>
        <w:t>¿Cuales</w:t>
      </w:r>
      <w:r>
        <w:rPr>
          <w:sz w:val="24"/>
        </w:rPr>
        <w:t xml:space="preserve"> son los </w:t>
      </w:r>
      <w:r w:rsidR="009568C8">
        <w:rPr>
          <w:sz w:val="24"/>
        </w:rPr>
        <w:t>datos?</w:t>
      </w:r>
      <w:r>
        <w:rPr>
          <w:sz w:val="24"/>
        </w:rPr>
        <w:cr/>
      </w:r>
      <w:r>
        <w:rPr>
          <w:sz w:val="24"/>
        </w:rPr>
        <w:cr/>
        <w:t>R</w:t>
      </w:r>
      <w:r w:rsidR="006B1B41">
        <w:rPr>
          <w:sz w:val="24"/>
        </w:rPr>
        <w:t xml:space="preserve">- Debe asignarse la cantidad de pinos necesarios para que el robot ejecute el botado de los mismos. </w:t>
      </w:r>
      <w:r>
        <w:rPr>
          <w:sz w:val="24"/>
        </w:rPr>
        <w:cr/>
      </w:r>
    </w:p>
    <w:p w:rsidR="006B1B41"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 xml:space="preserve">3) </w:t>
      </w:r>
      <w:r w:rsidR="009568C8">
        <w:rPr>
          <w:sz w:val="24"/>
        </w:rPr>
        <w:t>¿Cuales</w:t>
      </w:r>
      <w:r>
        <w:rPr>
          <w:sz w:val="24"/>
        </w:rPr>
        <w:t xml:space="preserve"> son las </w:t>
      </w:r>
      <w:r w:rsidR="009568C8">
        <w:rPr>
          <w:sz w:val="24"/>
        </w:rPr>
        <w:t>condiciones?</w:t>
      </w:r>
      <w:r>
        <w:rPr>
          <w:sz w:val="24"/>
        </w:rPr>
        <w:cr/>
      </w:r>
      <w:r>
        <w:rPr>
          <w:sz w:val="24"/>
        </w:rPr>
        <w:cr/>
        <w:t xml:space="preserve">R- </w:t>
      </w:r>
      <w:r w:rsidR="000444BA">
        <w:rPr>
          <w:sz w:val="24"/>
        </w:rPr>
        <w:t xml:space="preserve">el jugador solamente </w:t>
      </w:r>
      <w:r w:rsidR="009568C8">
        <w:rPr>
          <w:sz w:val="24"/>
        </w:rPr>
        <w:t>podrá</w:t>
      </w:r>
      <w:r w:rsidR="000444BA">
        <w:rPr>
          <w:sz w:val="24"/>
        </w:rPr>
        <w:t xml:space="preserve"> botar cantidad de pino menor o i</w:t>
      </w:r>
      <w:r w:rsidR="006B1B41">
        <w:rPr>
          <w:sz w:val="24"/>
        </w:rPr>
        <w:t>gual a 9. Solamente tiene oportunidad</w:t>
      </w:r>
      <w:r w:rsidR="000444BA">
        <w:rPr>
          <w:sz w:val="24"/>
        </w:rPr>
        <w:t xml:space="preserve"> a </w:t>
      </w:r>
      <w:r w:rsidR="006B1B41">
        <w:rPr>
          <w:sz w:val="24"/>
        </w:rPr>
        <w:t>realizar un tiro</w:t>
      </w:r>
      <w:r w:rsidR="000444BA">
        <w:rPr>
          <w:sz w:val="24"/>
        </w:rPr>
        <w:t xml:space="preserve"> y luego </w:t>
      </w:r>
      <w:r w:rsidR="009568C8">
        <w:rPr>
          <w:sz w:val="24"/>
        </w:rPr>
        <w:t>deberá</w:t>
      </w:r>
      <w:r w:rsidR="000444BA">
        <w:rPr>
          <w:sz w:val="24"/>
        </w:rPr>
        <w:t xml:space="preserve"> reiniciar el juego otra vez.</w:t>
      </w:r>
      <w:r>
        <w:rPr>
          <w:sz w:val="24"/>
        </w:rPr>
        <w:cr/>
      </w:r>
    </w:p>
    <w:p w:rsidR="006B1B41"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 xml:space="preserve">4) </w:t>
      </w:r>
      <w:r w:rsidR="009568C8">
        <w:rPr>
          <w:sz w:val="24"/>
        </w:rPr>
        <w:t>¿Que</w:t>
      </w:r>
      <w:r>
        <w:rPr>
          <w:sz w:val="24"/>
        </w:rPr>
        <w:t xml:space="preserve"> procesos </w:t>
      </w:r>
      <w:r w:rsidR="009568C8">
        <w:rPr>
          <w:sz w:val="24"/>
        </w:rPr>
        <w:t>necesito?</w:t>
      </w:r>
      <w:r>
        <w:rPr>
          <w:sz w:val="24"/>
        </w:rPr>
        <w:cr/>
      </w:r>
      <w:r>
        <w:rPr>
          <w:sz w:val="24"/>
        </w:rPr>
        <w:cr/>
        <w:t>R-</w:t>
      </w:r>
      <w:r w:rsidR="006B1B41">
        <w:rPr>
          <w:sz w:val="24"/>
        </w:rPr>
        <w:t xml:space="preserve"> Los procesos incluidos en el programa se basan en la asignación de la cantidad de pinos a botar, y el recoger los beepers asignados al pasar sobre ellos, además de apagarse al haber obtenido la cantidad deseada. </w:t>
      </w:r>
      <w:r>
        <w:rPr>
          <w:sz w:val="24"/>
        </w:rPr>
        <w:t xml:space="preserve"> </w:t>
      </w:r>
    </w:p>
    <w:p w:rsidR="006B1B41" w:rsidRDefault="000444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 xml:space="preserve">El usuario se </w:t>
      </w:r>
      <w:r w:rsidR="009568C8">
        <w:rPr>
          <w:sz w:val="24"/>
        </w:rPr>
        <w:t>deberá</w:t>
      </w:r>
      <w:r>
        <w:rPr>
          <w:sz w:val="24"/>
        </w:rPr>
        <w:t xml:space="preserve"> guiar con el manual de usuario para el uso perfecto del programa. Entonces con el conocimiento de cómo usar el programa. Solamente lo </w:t>
      </w:r>
      <w:r w:rsidR="009568C8">
        <w:rPr>
          <w:sz w:val="24"/>
        </w:rPr>
        <w:t>deberá</w:t>
      </w:r>
      <w:r>
        <w:rPr>
          <w:sz w:val="24"/>
        </w:rPr>
        <w:t xml:space="preserve"> ejecutar y cuando se </w:t>
      </w:r>
      <w:r w:rsidR="009568C8">
        <w:rPr>
          <w:sz w:val="24"/>
        </w:rPr>
        <w:t>desplegué</w:t>
      </w:r>
      <w:r>
        <w:rPr>
          <w:sz w:val="24"/>
        </w:rPr>
        <w:t xml:space="preserve"> el juego </w:t>
      </w:r>
      <w:r w:rsidR="009568C8">
        <w:rPr>
          <w:sz w:val="24"/>
        </w:rPr>
        <w:t>deberá</w:t>
      </w:r>
      <w:r>
        <w:rPr>
          <w:sz w:val="24"/>
        </w:rPr>
        <w:t xml:space="preserve"> de utilizarlo con las condiciones que se le presentan ya que sino el programa se apagara solo.</w:t>
      </w:r>
      <w:r w:rsidR="005C3293">
        <w:rPr>
          <w:sz w:val="24"/>
        </w:rPr>
        <w:cr/>
      </w:r>
    </w:p>
    <w:p w:rsidR="00874EB5"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u w:val="single"/>
        </w:rPr>
        <w:t>Diseño</w:t>
      </w:r>
      <w:r>
        <w:rPr>
          <w:sz w:val="24"/>
        </w:rPr>
        <w:cr/>
      </w:r>
      <w:r>
        <w:rPr>
          <w:sz w:val="24"/>
        </w:rPr>
        <w:cr/>
        <w:t xml:space="preserve">1) </w:t>
      </w:r>
      <w:r w:rsidR="009568C8">
        <w:rPr>
          <w:sz w:val="24"/>
        </w:rPr>
        <w:t>¿Como</w:t>
      </w:r>
      <w:r>
        <w:rPr>
          <w:sz w:val="24"/>
        </w:rPr>
        <w:t xml:space="preserve"> llevará a cabo la </w:t>
      </w:r>
      <w:r w:rsidR="009568C8">
        <w:rPr>
          <w:sz w:val="24"/>
        </w:rPr>
        <w:t>solución?</w:t>
      </w:r>
      <w:r>
        <w:rPr>
          <w:sz w:val="24"/>
        </w:rPr>
        <w:cr/>
      </w:r>
      <w:r>
        <w:rPr>
          <w:sz w:val="24"/>
        </w:rPr>
        <w:cr/>
        <w:t xml:space="preserve">R- Para esto se llevarán a cabo la creación de varias funciones las cuales contendrán una asignación de valores, repeticiones, o condiciones. </w:t>
      </w:r>
      <w:r w:rsidR="00874EB5">
        <w:rPr>
          <w:sz w:val="24"/>
        </w:rPr>
        <w:t xml:space="preserve">Una de </w:t>
      </w:r>
      <w:proofErr w:type="gramStart"/>
      <w:r w:rsidR="00874EB5">
        <w:rPr>
          <w:sz w:val="24"/>
        </w:rPr>
        <w:t xml:space="preserve">las </w:t>
      </w:r>
      <w:r w:rsidR="009568C8">
        <w:rPr>
          <w:sz w:val="24"/>
        </w:rPr>
        <w:t>restricción</w:t>
      </w:r>
      <w:proofErr w:type="gramEnd"/>
      <w:r w:rsidR="00874EB5">
        <w:rPr>
          <w:sz w:val="24"/>
        </w:rPr>
        <w:t xml:space="preserve"> es que no pueden </w:t>
      </w:r>
      <w:r w:rsidR="00874EB5">
        <w:rPr>
          <w:sz w:val="24"/>
        </w:rPr>
        <w:lastRenderedPageBreak/>
        <w:t xml:space="preserve">utilizar </w:t>
      </w:r>
      <w:r w:rsidR="009568C8">
        <w:rPr>
          <w:sz w:val="24"/>
        </w:rPr>
        <w:t>más</w:t>
      </w:r>
      <w:r w:rsidR="00874EB5">
        <w:rPr>
          <w:sz w:val="24"/>
        </w:rPr>
        <w:t xml:space="preserve"> </w:t>
      </w:r>
      <w:r w:rsidR="009568C8">
        <w:rPr>
          <w:sz w:val="24"/>
        </w:rPr>
        <w:t>beepers</w:t>
      </w:r>
      <w:r w:rsidR="00874EB5">
        <w:rPr>
          <w:sz w:val="24"/>
        </w:rPr>
        <w:t xml:space="preserve"> de los que </w:t>
      </w:r>
      <w:r w:rsidR="009568C8">
        <w:rPr>
          <w:sz w:val="24"/>
        </w:rPr>
        <w:t>están</w:t>
      </w:r>
      <w:r w:rsidR="00874EB5">
        <w:rPr>
          <w:sz w:val="24"/>
        </w:rPr>
        <w:t xml:space="preserve"> representados como pinos. Solamente tienen chance de un tiro y luego </w:t>
      </w:r>
      <w:r w:rsidR="009568C8">
        <w:rPr>
          <w:sz w:val="24"/>
        </w:rPr>
        <w:t>deberán</w:t>
      </w:r>
      <w:r w:rsidR="00874EB5">
        <w:rPr>
          <w:sz w:val="24"/>
        </w:rPr>
        <w:t xml:space="preserve"> de reiniciar.</w:t>
      </w:r>
    </w:p>
    <w:p w:rsidR="00874EB5"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2) Descripción del curso lógico de nuestro programa</w:t>
      </w:r>
      <w:r>
        <w:rPr>
          <w:sz w:val="24"/>
        </w:rPr>
        <w:cr/>
      </w:r>
      <w:r>
        <w:rPr>
          <w:sz w:val="24"/>
        </w:rPr>
        <w:cr/>
        <w:t xml:space="preserve">R- Primero se presenta las instrucciones de lo que tendrá que hacer el jugador para poder jugar el juego. </w:t>
      </w:r>
      <w:r w:rsidR="00874EB5">
        <w:rPr>
          <w:sz w:val="24"/>
        </w:rPr>
        <w:t xml:space="preserve">El jugador </w:t>
      </w:r>
      <w:r w:rsidR="009568C8">
        <w:rPr>
          <w:sz w:val="24"/>
        </w:rPr>
        <w:t>deberá</w:t>
      </w:r>
      <w:r w:rsidR="00874EB5">
        <w:rPr>
          <w:sz w:val="24"/>
        </w:rPr>
        <w:t xml:space="preserve"> de abrir el mundo de juego que este </w:t>
      </w:r>
      <w:r w:rsidR="009568C8">
        <w:rPr>
          <w:sz w:val="24"/>
        </w:rPr>
        <w:t>está</w:t>
      </w:r>
      <w:r w:rsidR="00874EB5">
        <w:rPr>
          <w:sz w:val="24"/>
        </w:rPr>
        <w:t xml:space="preserve"> subido en la </w:t>
      </w:r>
      <w:proofErr w:type="spellStart"/>
      <w:r w:rsidR="00874EB5">
        <w:rPr>
          <w:sz w:val="24"/>
        </w:rPr>
        <w:t>pagina</w:t>
      </w:r>
      <w:proofErr w:type="spellEnd"/>
      <w:r w:rsidR="006B1B41">
        <w:rPr>
          <w:sz w:val="24"/>
        </w:rPr>
        <w:t xml:space="preserve"> </w:t>
      </w:r>
      <w:hyperlink r:id="rId7" w:history="1">
        <w:r w:rsidR="006B1B41" w:rsidRPr="00622E7A">
          <w:rPr>
            <w:rStyle w:val="Hipervnculo"/>
            <w:sz w:val="24"/>
          </w:rPr>
          <w:t>http://proyecto1mel09may08.wikispaces.com/</w:t>
        </w:r>
      </w:hyperlink>
      <w:r w:rsidR="00874EB5">
        <w:rPr>
          <w:sz w:val="24"/>
        </w:rPr>
        <w:t>.</w:t>
      </w:r>
      <w:r w:rsidR="006B1B41">
        <w:rPr>
          <w:sz w:val="24"/>
        </w:rPr>
        <w:t xml:space="preserve"> </w:t>
      </w:r>
      <w:r w:rsidR="00874EB5">
        <w:rPr>
          <w:sz w:val="24"/>
        </w:rPr>
        <w:t xml:space="preserve">Luego el </w:t>
      </w:r>
      <w:r w:rsidR="009568C8">
        <w:rPr>
          <w:sz w:val="24"/>
        </w:rPr>
        <w:t>deberá</w:t>
      </w:r>
      <w:r w:rsidR="00874EB5">
        <w:rPr>
          <w:sz w:val="24"/>
        </w:rPr>
        <w:t xml:space="preserve"> de abrir el mundo y el programa para luego ejecutarlo y </w:t>
      </w:r>
      <w:r w:rsidR="009568C8">
        <w:rPr>
          <w:sz w:val="24"/>
        </w:rPr>
        <w:t>así</w:t>
      </w:r>
      <w:r w:rsidR="00874EB5">
        <w:rPr>
          <w:sz w:val="24"/>
        </w:rPr>
        <w:t xml:space="preserve"> poder jugarlo, este se apagara si no cumple con la </w:t>
      </w:r>
      <w:r w:rsidR="009568C8">
        <w:rPr>
          <w:sz w:val="24"/>
        </w:rPr>
        <w:t>condición</w:t>
      </w:r>
      <w:r w:rsidR="00874EB5">
        <w:rPr>
          <w:sz w:val="24"/>
        </w:rPr>
        <w:t xml:space="preserve"> para jugar el juego.</w:t>
      </w:r>
    </w:p>
    <w:p w:rsidR="00874EB5" w:rsidRDefault="00874EB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p>
    <w:p w:rsidR="00874EB5" w:rsidRDefault="00874EB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3</w:t>
      </w:r>
      <w:r w:rsidR="005C3293">
        <w:rPr>
          <w:sz w:val="24"/>
        </w:rPr>
        <w:t>) Funciones desarrolladas por el programador. Para que se usan, parámetros esperados.</w:t>
      </w:r>
      <w:r w:rsidR="005C3293">
        <w:rPr>
          <w:sz w:val="24"/>
        </w:rPr>
        <w:cr/>
      </w:r>
      <w:r w:rsidR="005C3293">
        <w:rPr>
          <w:sz w:val="24"/>
        </w:rPr>
        <w:cr/>
      </w:r>
      <w:r w:rsidR="009568C8">
        <w:rPr>
          <w:sz w:val="24"/>
        </w:rPr>
        <w:t>Cantidad:</w:t>
      </w:r>
      <w:r w:rsidR="005C3293">
        <w:rPr>
          <w:sz w:val="24"/>
        </w:rPr>
        <w:t xml:space="preserve"> Se usará para definir la </w:t>
      </w:r>
      <w:r>
        <w:rPr>
          <w:sz w:val="24"/>
        </w:rPr>
        <w:t>cantidad de bolos que se tomaran para botar los pinos.</w:t>
      </w:r>
    </w:p>
    <w:p w:rsidR="00874EB5"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cr/>
      </w:r>
      <w:r w:rsidR="009568C8">
        <w:rPr>
          <w:sz w:val="24"/>
        </w:rPr>
        <w:t>Agarrar:</w:t>
      </w:r>
      <w:r w:rsidR="00874EB5">
        <w:rPr>
          <w:sz w:val="24"/>
        </w:rPr>
        <w:t xml:space="preserve"> </w:t>
      </w:r>
      <w:r w:rsidR="00615EAF">
        <w:rPr>
          <w:sz w:val="24"/>
        </w:rPr>
        <w:t xml:space="preserve">Es una definición creada, con el fin que el robot cuando realice su recorrido, mientras pase por algún beeper lo tome, siempre y cuando mantenga las condiciones de la variable cantidad enumeradas en esta definición. </w:t>
      </w:r>
    </w:p>
    <w:p w:rsidR="00615EAF" w:rsidRDefault="00615E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 xml:space="preserve">Mover: Se creó esta definición para agrupar dentro de un mismo concepto el recorrido que tiene que realizar el robot para llegar al primer pino del boliche, dentro de él se encuentra el uso del comando </w:t>
      </w:r>
      <w:proofErr w:type="spellStart"/>
      <w:r>
        <w:rPr>
          <w:sz w:val="24"/>
        </w:rPr>
        <w:t>repeat</w:t>
      </w:r>
      <w:proofErr w:type="spellEnd"/>
      <w:r>
        <w:rPr>
          <w:sz w:val="24"/>
        </w:rPr>
        <w:t>.</w:t>
      </w:r>
    </w:p>
    <w:p w:rsidR="00524A7B" w:rsidRDefault="00615E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 xml:space="preserve">Revisar: Se creó la definición de revisar, el cual es utilizado </w:t>
      </w:r>
      <w:r w:rsidR="00524A7B">
        <w:rPr>
          <w:sz w:val="24"/>
        </w:rPr>
        <w:t xml:space="preserve">para que el robot siga tomando beepers, hasta que la cantidad llegue a cero. </w:t>
      </w:r>
    </w:p>
    <w:p w:rsidR="005C3293" w:rsidRDefault="00524A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rPr>
      </w:pPr>
      <w:r>
        <w:rPr>
          <w:sz w:val="24"/>
        </w:rPr>
        <w:t>.</w:t>
      </w:r>
      <w:r w:rsidR="005C3293">
        <w:rPr>
          <w:sz w:val="24"/>
        </w:rPr>
        <w:cr/>
      </w:r>
      <w:r w:rsidR="005C3293">
        <w:rPr>
          <w:sz w:val="24"/>
          <w:u w:val="single"/>
        </w:rPr>
        <w:t>Conclusiones</w:t>
      </w:r>
    </w:p>
    <w:p w:rsidR="005C3293" w:rsidRDefault="005C3293">
      <w:pPr>
        <w:numPr>
          <w:ilvl w:val="0"/>
          <w:numId w:val="2"/>
        </w:numPr>
        <w:tabs>
          <w:tab w:val="clear" w:pos="360"/>
          <w:tab w:val="num" w:pos="720"/>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rPr>
          <w:rFonts w:hAnsi="Symbol"/>
          <w:sz w:val="24"/>
        </w:rPr>
      </w:pPr>
      <w:r>
        <w:rPr>
          <w:sz w:val="24"/>
        </w:rPr>
        <w:t xml:space="preserve">En este proyecto se aprendió a hacer uso correcto de las funciones de </w:t>
      </w:r>
      <w:proofErr w:type="spellStart"/>
      <w:r w:rsidR="00524A7B">
        <w:rPr>
          <w:sz w:val="24"/>
        </w:rPr>
        <w:t>R</w:t>
      </w:r>
      <w:r w:rsidR="00874EB5">
        <w:rPr>
          <w:sz w:val="24"/>
        </w:rPr>
        <w:t>u</w:t>
      </w:r>
      <w:r w:rsidR="00524A7B">
        <w:rPr>
          <w:sz w:val="24"/>
        </w:rPr>
        <w:t>r</w:t>
      </w:r>
      <w:proofErr w:type="spellEnd"/>
      <w:r w:rsidR="00524A7B">
        <w:rPr>
          <w:sz w:val="24"/>
        </w:rPr>
        <w:t>-</w:t>
      </w:r>
      <w:r w:rsidR="00874EB5">
        <w:rPr>
          <w:sz w:val="24"/>
        </w:rPr>
        <w:t>ple.</w:t>
      </w:r>
    </w:p>
    <w:p w:rsidR="005C3293" w:rsidRDefault="005C3293">
      <w:pPr>
        <w:numPr>
          <w:ilvl w:val="0"/>
          <w:numId w:val="2"/>
        </w:numPr>
        <w:tabs>
          <w:tab w:val="clear" w:pos="360"/>
          <w:tab w:val="num" w:pos="720"/>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rPr>
          <w:rFonts w:hAnsi="Symbol"/>
          <w:sz w:val="24"/>
        </w:rPr>
      </w:pPr>
      <w:r>
        <w:rPr>
          <w:sz w:val="24"/>
        </w:rPr>
        <w:t xml:space="preserve">Si se hace un diseño previo del programa será </w:t>
      </w:r>
      <w:proofErr w:type="gramStart"/>
      <w:r>
        <w:rPr>
          <w:sz w:val="24"/>
        </w:rPr>
        <w:t>mas</w:t>
      </w:r>
      <w:proofErr w:type="gramEnd"/>
      <w:r>
        <w:rPr>
          <w:sz w:val="24"/>
        </w:rPr>
        <w:t xml:space="preserve"> fácil elaborarlo en nuestra computadora</w:t>
      </w:r>
      <w:r w:rsidR="00874EB5">
        <w:rPr>
          <w:sz w:val="24"/>
        </w:rPr>
        <w:t>.</w:t>
      </w:r>
    </w:p>
    <w:p w:rsidR="005C3293" w:rsidRDefault="005C3293">
      <w:pPr>
        <w:numPr>
          <w:ilvl w:val="0"/>
          <w:numId w:val="2"/>
        </w:numPr>
        <w:tabs>
          <w:tab w:val="clear" w:pos="360"/>
          <w:tab w:val="num" w:pos="720"/>
          <w:tab w:val="left" w:pos="1416"/>
          <w:tab w:val="left" w:pos="2124"/>
          <w:tab w:val="left" w:pos="2832"/>
          <w:tab w:val="left" w:pos="3540"/>
          <w:tab w:val="left" w:pos="4248"/>
          <w:tab w:val="left" w:pos="4956"/>
          <w:tab w:val="left" w:pos="5664"/>
          <w:tab w:val="left" w:pos="6372"/>
          <w:tab w:val="left" w:pos="7080"/>
          <w:tab w:val="left" w:pos="7788"/>
          <w:tab w:val="left" w:pos="8496"/>
        </w:tabs>
        <w:ind w:left="720" w:hanging="360"/>
        <w:rPr>
          <w:rFonts w:hAnsi="Symbol"/>
          <w:sz w:val="24"/>
        </w:rPr>
      </w:pPr>
      <w:r>
        <w:rPr>
          <w:sz w:val="24"/>
        </w:rPr>
        <w:t>Mediante el uso de funciones nos evitamos repeticiones en nuestro programa y logramos hacerlo lo más corto posible</w:t>
      </w:r>
      <w:r w:rsidR="00874EB5">
        <w:rPr>
          <w:sz w:val="24"/>
        </w:rPr>
        <w:t>.</w:t>
      </w:r>
    </w:p>
    <w:p w:rsidR="005C3293"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u w:val="single"/>
        </w:rPr>
      </w:pPr>
      <w:r>
        <w:rPr>
          <w:sz w:val="24"/>
          <w:u w:val="single"/>
        </w:rPr>
        <w:t>Bibliografía</w:t>
      </w:r>
    </w:p>
    <w:p w:rsidR="00524A7B" w:rsidRPr="00524A7B" w:rsidRDefault="00524A7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lang w:val="en-US"/>
        </w:rPr>
      </w:pPr>
      <w:proofErr w:type="spellStart"/>
      <w:proofErr w:type="gramStart"/>
      <w:r w:rsidRPr="00524A7B">
        <w:rPr>
          <w:sz w:val="24"/>
          <w:lang w:val="en-US"/>
        </w:rPr>
        <w:t>Roberge</w:t>
      </w:r>
      <w:proofErr w:type="spellEnd"/>
      <w:r w:rsidRPr="00524A7B">
        <w:rPr>
          <w:sz w:val="24"/>
          <w:lang w:val="en-US"/>
        </w:rPr>
        <w:t>, A. 2006.</w:t>
      </w:r>
      <w:proofErr w:type="gramEnd"/>
      <w:r w:rsidRPr="00524A7B">
        <w:rPr>
          <w:sz w:val="24"/>
          <w:lang w:val="en-US"/>
        </w:rPr>
        <w:t xml:space="preserve"> </w:t>
      </w:r>
      <w:proofErr w:type="gramStart"/>
      <w:r w:rsidRPr="00524A7B">
        <w:rPr>
          <w:b/>
          <w:sz w:val="24"/>
          <w:lang w:val="en-US"/>
        </w:rPr>
        <w:t>Summary of instructions.</w:t>
      </w:r>
      <w:proofErr w:type="gramEnd"/>
      <w:r w:rsidRPr="00524A7B">
        <w:rPr>
          <w:b/>
          <w:sz w:val="24"/>
          <w:lang w:val="en-US"/>
        </w:rPr>
        <w:t xml:space="preserve"> </w:t>
      </w:r>
      <w:proofErr w:type="gramStart"/>
      <w:r>
        <w:rPr>
          <w:sz w:val="24"/>
          <w:lang w:val="en-US"/>
        </w:rPr>
        <w:t>RUR.</w:t>
      </w:r>
      <w:proofErr w:type="gramEnd"/>
      <w:r>
        <w:rPr>
          <w:sz w:val="24"/>
          <w:lang w:val="en-US"/>
        </w:rPr>
        <w:t xml:space="preserve"> </w:t>
      </w:r>
    </w:p>
    <w:p w:rsidR="005C3293" w:rsidRPr="00524A7B" w:rsidRDefault="005C329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val="es-GT" w:eastAsia="es-GT"/>
        </w:rPr>
      </w:pPr>
    </w:p>
    <w:sectPr w:rsidR="005C3293" w:rsidRPr="00524A7B">
      <w:headerReference w:type="even" r:id="rId8"/>
      <w:headerReference w:type="default" r:id="rId9"/>
      <w:footerReference w:type="even" r:id="rId10"/>
      <w:footerReference w:type="default" r:id="rId11"/>
      <w:pgSz w:w="12240" w:h="15840"/>
      <w:pgMar w:top="1417" w:right="1701" w:bottom="1417"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F2A" w:rsidRDefault="00281F2A" w:rsidP="005C3293">
      <w:pPr>
        <w:spacing w:after="0" w:line="240" w:lineRule="auto"/>
      </w:pPr>
      <w:r>
        <w:separator/>
      </w:r>
    </w:p>
  </w:endnote>
  <w:endnote w:type="continuationSeparator" w:id="0">
    <w:p w:rsidR="00281F2A" w:rsidRDefault="00281F2A" w:rsidP="005C32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Lucida Grande">
    <w:altName w:val="Times New Roman"/>
    <w:charset w:val="00"/>
    <w:family w:val="roman"/>
    <w:pitch w:val="default"/>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293" w:rsidRDefault="005C3293">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val="es-GT" w:eastAsia="es-GT"/>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293" w:rsidRDefault="005C3293">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val="es-GT" w:eastAsia="es-G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F2A" w:rsidRDefault="00281F2A" w:rsidP="005C3293">
      <w:pPr>
        <w:spacing w:after="0" w:line="240" w:lineRule="auto"/>
      </w:pPr>
      <w:r>
        <w:separator/>
      </w:r>
    </w:p>
  </w:footnote>
  <w:footnote w:type="continuationSeparator" w:id="0">
    <w:p w:rsidR="00281F2A" w:rsidRDefault="00281F2A" w:rsidP="005C32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293" w:rsidRDefault="005C3293">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val="es-GT" w:eastAsia="es-GT"/>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293" w:rsidRDefault="005C3293">
    <w:pPr>
      <w:pStyle w:val="FreeForm"/>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sz w:val="20"/>
        <w:lang w:val="es-GT" w:eastAsia="es-G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360"/>
        </w:tabs>
        <w:ind w:left="360" w:firstLine="360"/>
      </w:pPr>
      <w:rPr>
        <w:rFonts w:ascii="Lucida Grande" w:eastAsia="ヒラギノ角ゴ Pro W3" w:hAnsi="Symbol" w:hint="default"/>
        <w:color w:val="000000"/>
        <w:position w:val="0"/>
        <w:sz w:val="20"/>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0"/>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0"/>
      </w:rPr>
    </w:lvl>
    <w:lvl w:ilvl="3">
      <w:start w:val="1"/>
      <w:numFmt w:val="bullet"/>
      <w:lvlText w:val=""/>
      <w:lvlJc w:val="left"/>
      <w:pPr>
        <w:tabs>
          <w:tab w:val="num" w:pos="360"/>
        </w:tabs>
        <w:ind w:left="360" w:firstLine="2520"/>
      </w:pPr>
      <w:rPr>
        <w:rFonts w:ascii="Wingdings" w:eastAsia="ヒラギノ角ゴ Pro W3" w:hAnsi="Wingdings" w:hint="default"/>
        <w:color w:val="000000"/>
        <w:position w:val="0"/>
        <w:sz w:val="20"/>
      </w:rPr>
    </w:lvl>
    <w:lvl w:ilvl="4">
      <w:start w:val="1"/>
      <w:numFmt w:val="bullet"/>
      <w:lvlText w:val=""/>
      <w:lvlJc w:val="left"/>
      <w:pPr>
        <w:tabs>
          <w:tab w:val="num" w:pos="360"/>
        </w:tabs>
        <w:ind w:left="360" w:firstLine="3240"/>
      </w:pPr>
      <w:rPr>
        <w:rFonts w:ascii="Wingdings" w:eastAsia="ヒラギノ角ゴ Pro W3" w:hAnsi="Wingdings" w:hint="default"/>
        <w:color w:val="000000"/>
        <w:position w:val="0"/>
        <w:sz w:val="20"/>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0"/>
      </w:rPr>
    </w:lvl>
    <w:lvl w:ilvl="6">
      <w:start w:val="1"/>
      <w:numFmt w:val="bullet"/>
      <w:lvlText w:val=""/>
      <w:lvlJc w:val="left"/>
      <w:pPr>
        <w:tabs>
          <w:tab w:val="num" w:pos="360"/>
        </w:tabs>
        <w:ind w:left="360" w:firstLine="4680"/>
      </w:pPr>
      <w:rPr>
        <w:rFonts w:ascii="Wingdings" w:eastAsia="ヒラギノ角ゴ Pro W3" w:hAnsi="Wingdings" w:hint="default"/>
        <w:color w:val="000000"/>
        <w:position w:val="0"/>
        <w:sz w:val="20"/>
      </w:rPr>
    </w:lvl>
    <w:lvl w:ilvl="7">
      <w:start w:val="1"/>
      <w:numFmt w:val="bullet"/>
      <w:lvlText w:val=""/>
      <w:lvlJc w:val="left"/>
      <w:pPr>
        <w:tabs>
          <w:tab w:val="num" w:pos="360"/>
        </w:tabs>
        <w:ind w:left="360" w:firstLine="5400"/>
      </w:pPr>
      <w:rPr>
        <w:rFonts w:ascii="Wingdings" w:eastAsia="ヒラギノ角ゴ Pro W3" w:hAnsi="Wingdings" w:hint="default"/>
        <w:color w:val="000000"/>
        <w:position w:val="0"/>
        <w:sz w:val="20"/>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0"/>
      </w:rPr>
    </w:lvl>
  </w:abstractNum>
  <w:abstractNum w:abstractNumId="1">
    <w:nsid w:val="00000002"/>
    <w:multiLevelType w:val="multilevel"/>
    <w:tmpl w:val="894EE874"/>
    <w:numStyleLink w:val="List1"/>
  </w:abstractNum>
  <w:abstractNum w:abstractNumId="2">
    <w:nsid w:val="00000003"/>
    <w:multiLevelType w:val="multilevel"/>
    <w:tmpl w:val="894EE875"/>
    <w:lvl w:ilvl="0">
      <w:start w:val="1"/>
      <w:numFmt w:val="bullet"/>
      <w:lvlText w:val="·"/>
      <w:lvlJc w:val="left"/>
      <w:pPr>
        <w:tabs>
          <w:tab w:val="num" w:pos="336"/>
        </w:tabs>
        <w:ind w:left="336" w:firstLine="108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2"/>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0444BA"/>
    <w:rsid w:val="000444BA"/>
    <w:rsid w:val="00281F2A"/>
    <w:rsid w:val="00375088"/>
    <w:rsid w:val="00524A7B"/>
    <w:rsid w:val="005C3293"/>
    <w:rsid w:val="00615EAF"/>
    <w:rsid w:val="006B1B41"/>
    <w:rsid w:val="00874EB5"/>
    <w:rsid w:val="009568C8"/>
  </w:rsids>
  <m:mathPr>
    <m:mathFont m:val="Cambria Math"/>
    <m:brkBin m:val="before"/>
    <m:brkBinSub m:val="--"/>
    <m:smallFrac m:val="off"/>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GT" w:eastAsia="es-GT"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pPr>
      <w:spacing w:after="200" w:line="276" w:lineRule="auto"/>
    </w:pPr>
    <w:rPr>
      <w:rFonts w:ascii="Lucida Grande" w:eastAsia="ヒラギノ角ゴ Pro W3" w:hAnsi="Lucida Grande"/>
      <w:color w:val="000000"/>
      <w:sz w:val="22"/>
      <w:szCs w:val="24"/>
      <w:lang w:val="es-ES_tradnl" w:eastAsia="en-US"/>
    </w:rPr>
  </w:style>
  <w:style w:type="character" w:default="1" w:styleId="Fuentedeprrafopredeter">
    <w:name w:val="Default Paragraph Font"/>
    <w:autoRedefine/>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autoRedefine/>
    <w:semiHidden/>
  </w:style>
  <w:style w:type="paragraph" w:customStyle="1" w:styleId="FreeForm">
    <w:name w:val="Free Form"/>
    <w:pPr>
      <w:spacing w:after="200" w:line="276" w:lineRule="auto"/>
    </w:pPr>
    <w:rPr>
      <w:rFonts w:ascii="Lucida Grande" w:eastAsia="ヒラギノ角ゴ Pro W3" w:hAnsi="Lucida Grande"/>
      <w:color w:val="000000"/>
      <w:sz w:val="22"/>
      <w:lang w:val="es-ES_tradnl"/>
    </w:rPr>
  </w:style>
  <w:style w:type="numbering" w:customStyle="1" w:styleId="List1">
    <w:name w:val="List 1"/>
    <w:autoRedefine/>
    <w:pPr>
      <w:numPr>
        <w:numId w:val="1"/>
      </w:numPr>
    </w:pPr>
  </w:style>
  <w:style w:type="paragraph" w:styleId="Prrafodelista">
    <w:name w:val="List Paragraph"/>
    <w:autoRedefine/>
    <w:qFormat/>
    <w:pPr>
      <w:spacing w:after="200" w:line="276" w:lineRule="auto"/>
      <w:ind w:left="720"/>
    </w:pPr>
    <w:rPr>
      <w:rFonts w:ascii="Lucida Grande" w:eastAsia="ヒラギノ角ゴ Pro W3" w:hAnsi="Lucida Grande"/>
      <w:color w:val="000000"/>
      <w:sz w:val="22"/>
      <w:lang w:val="es-ES_tradnl"/>
    </w:rPr>
  </w:style>
  <w:style w:type="character" w:customStyle="1" w:styleId="Hyperlink1">
    <w:name w:val="Hyperlink1"/>
    <w:rPr>
      <w:color w:val="0024F4"/>
      <w:sz w:val="22"/>
      <w:u w:val="single"/>
    </w:rPr>
  </w:style>
  <w:style w:type="character" w:styleId="Hipervnculo">
    <w:name w:val="Hyperlink"/>
    <w:basedOn w:val="Fuentedeprrafopredeter"/>
    <w:locked/>
    <w:rsid w:val="006B1B41"/>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pixelsPerInch w:val="72"/>
  <w:targetScreenSz w:val="544x376"/>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royecto1mel09may08.wikispace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519</Words>
  <Characters>2857</Characters>
  <Application>Microsoft Office Word</Application>
  <DocSecurity>0</DocSecurity>
  <Lines>23</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Sergio Gabriel</dc:creator>
  <cp:lastModifiedBy>Eddy</cp:lastModifiedBy>
  <cp:revision>3</cp:revision>
  <dcterms:created xsi:type="dcterms:W3CDTF">2011-02-15T04:40:00Z</dcterms:created>
  <dcterms:modified xsi:type="dcterms:W3CDTF">2011-02-15T04:40:00Z</dcterms:modified>
</cp:coreProperties>
</file>